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6B4DC" w14:textId="77777777" w:rsidR="00A35F19" w:rsidRDefault="00A35F19" w:rsidP="00A35F19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</w:p>
    <w:p w14:paraId="62559B9D" w14:textId="7A19455B" w:rsidR="00A35F19" w:rsidRPr="003E4A70" w:rsidRDefault="00A35F19" w:rsidP="00A35F19">
      <w:pPr>
        <w:pStyle w:val="Nagwek"/>
        <w:rPr>
          <w:rFonts w:asciiTheme="majorHAnsi" w:hAnsiTheme="majorHAnsi" w:cstheme="majorHAnsi"/>
        </w:rPr>
      </w:pPr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>
        <w:rPr>
          <w:rFonts w:asciiTheme="majorHAnsi" w:hAnsiTheme="majorHAnsi" w:cstheme="majorHAnsi"/>
        </w:rPr>
        <w:t>26</w:t>
      </w:r>
      <w:r w:rsidRPr="005E6C74">
        <w:rPr>
          <w:rFonts w:asciiTheme="majorHAnsi" w:hAnsiTheme="majorHAnsi" w:cstheme="majorHAnsi"/>
        </w:rPr>
        <w:t>.2025.MK</w:t>
      </w:r>
    </w:p>
    <w:p w14:paraId="28D72FE8" w14:textId="77777777" w:rsidR="00A35F19" w:rsidRDefault="00A35F19" w:rsidP="00D5158A">
      <w:pPr>
        <w:spacing w:line="276" w:lineRule="auto"/>
        <w:jc w:val="right"/>
        <w:rPr>
          <w:rFonts w:eastAsia="Calibri" w:cstheme="minorHAnsi"/>
        </w:rPr>
      </w:pPr>
    </w:p>
    <w:p w14:paraId="13DD9B8F" w14:textId="6F357AA1" w:rsidR="00E05DB0" w:rsidRPr="00D5158A" w:rsidRDefault="00E05DB0" w:rsidP="00D5158A">
      <w:pPr>
        <w:spacing w:line="276" w:lineRule="auto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 xml:space="preserve">Załącznik nr </w:t>
      </w:r>
      <w:r w:rsidR="00CC0165">
        <w:rPr>
          <w:rFonts w:eastAsia="Calibri" w:cstheme="minorHAnsi"/>
        </w:rPr>
        <w:t>8</w:t>
      </w:r>
      <w:r w:rsidRPr="00D5158A">
        <w:rPr>
          <w:rFonts w:eastAsia="Calibri" w:cstheme="minorHAnsi"/>
        </w:rPr>
        <w:t xml:space="preserve"> do SWZ</w:t>
      </w:r>
    </w:p>
    <w:p w14:paraId="37A5687C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</w:p>
    <w:p w14:paraId="5FA624FA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  <w:r w:rsidRPr="00D5158A">
        <w:rPr>
          <w:rFonts w:eastAsia="Calibri" w:cstheme="minorHAnsi"/>
        </w:rPr>
        <w:t>OŚWIADCZENIE WYKONAWCY</w:t>
      </w:r>
    </w:p>
    <w:p w14:paraId="03E5730D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jc w:val="both"/>
        <w:rPr>
          <w:rFonts w:eastAsia="Calibri" w:cstheme="minorHAnsi"/>
          <w:b/>
        </w:rPr>
      </w:pPr>
    </w:p>
    <w:p w14:paraId="147B603D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Nazwa (firma) i adres wykonawcy:</w:t>
      </w: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5C27C592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7CD361D4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ab/>
        <w:t>......................................................................................................</w:t>
      </w:r>
    </w:p>
    <w:p w14:paraId="545D0284" w14:textId="77777777" w:rsidR="00E05DB0" w:rsidRPr="00D5158A" w:rsidRDefault="00E05DB0" w:rsidP="00D5158A">
      <w:pPr>
        <w:tabs>
          <w:tab w:val="left" w:pos="6804"/>
        </w:tabs>
        <w:spacing w:after="120" w:line="276" w:lineRule="auto"/>
        <w:jc w:val="both"/>
        <w:rPr>
          <w:rFonts w:eastAsia="Calibri" w:cstheme="minorHAnsi"/>
        </w:rPr>
      </w:pPr>
    </w:p>
    <w:p w14:paraId="0F366F94" w14:textId="66996160" w:rsidR="00E05DB0" w:rsidRPr="00D5158A" w:rsidRDefault="00E05DB0" w:rsidP="00D5158A">
      <w:pPr>
        <w:shd w:val="clear" w:color="auto" w:fill="FFFFFF"/>
        <w:spacing w:before="202" w:line="276" w:lineRule="auto"/>
        <w:ind w:right="11"/>
        <w:jc w:val="both"/>
        <w:rPr>
          <w:rFonts w:eastAsia="Calibri" w:cstheme="minorHAnsi"/>
          <w:b/>
          <w:sz w:val="23"/>
          <w:szCs w:val="23"/>
        </w:rPr>
      </w:pPr>
      <w:r w:rsidRPr="00D5158A">
        <w:rPr>
          <w:rFonts w:eastAsia="Calibri" w:cstheme="minorHAnsi"/>
        </w:rPr>
        <w:t>Na potrzeby postępowania o udzielenie zamówienia publicznego pn.</w:t>
      </w:r>
      <w:r w:rsidR="00E41A8A" w:rsidRPr="00E41A8A">
        <w:rPr>
          <w:rFonts w:cstheme="minorHAnsi"/>
          <w:b/>
          <w:bCs/>
        </w:rPr>
        <w:t xml:space="preserve"> </w:t>
      </w:r>
      <w:r w:rsidR="00F70718">
        <w:rPr>
          <w:rFonts w:cstheme="minorHAnsi"/>
          <w:b/>
          <w:bCs/>
        </w:rPr>
        <w:t>„</w:t>
      </w:r>
      <w:r w:rsidR="00A35F19" w:rsidRPr="00A35F19">
        <w:rPr>
          <w:rFonts w:ascii="Calibri" w:hAnsi="Calibri"/>
          <w:b/>
          <w:bCs/>
        </w:rPr>
        <w:t>Stworzenie strefy turystyczno-wypoczynkowej w Sułkowicach</w:t>
      </w:r>
      <w:r w:rsidR="00F70718">
        <w:rPr>
          <w:rFonts w:ascii="Calibri" w:hAnsi="Calibri" w:cs="Calibri"/>
          <w:b/>
          <w:bCs/>
        </w:rPr>
        <w:t>”</w:t>
      </w:r>
      <w:r w:rsidR="001B3209" w:rsidRPr="00D5158A">
        <w:rPr>
          <w:rFonts w:eastAsia="Calibri" w:cstheme="minorHAnsi"/>
          <w:bCs/>
        </w:rPr>
        <w:t>,</w:t>
      </w:r>
      <w:r w:rsidRPr="00D5158A">
        <w:rPr>
          <w:rFonts w:eastAsia="Calibri" w:cstheme="minorHAnsi"/>
          <w:bCs/>
        </w:rPr>
        <w:t xml:space="preserve"> </w:t>
      </w:r>
      <w:r w:rsidRPr="00D5158A">
        <w:rPr>
          <w:rFonts w:eastAsia="Calibri" w:cstheme="minorHAnsi"/>
        </w:rPr>
        <w:t xml:space="preserve">oświadczam, że informacje zawarte w oświadczeniu, o którym mowa w art. 125 ust. 1 ustawy (załącznik nr </w:t>
      </w:r>
      <w:r w:rsidR="0071053D">
        <w:rPr>
          <w:rFonts w:eastAsia="Calibri" w:cstheme="minorHAnsi"/>
        </w:rPr>
        <w:t>4</w:t>
      </w:r>
      <w:r w:rsidRPr="00D5158A">
        <w:rPr>
          <w:rFonts w:eastAsia="Calibri" w:cstheme="minorHAnsi"/>
        </w:rPr>
        <w:t xml:space="preserve"> do SWZ), w zakresie podstaw wykluczenia z postępowania wskazanych przez Zamawiającego, o których mowa w:</w:t>
      </w:r>
    </w:p>
    <w:p w14:paraId="36632A47" w14:textId="2295B381" w:rsidR="00E05DB0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3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</w:t>
      </w:r>
    </w:p>
    <w:p w14:paraId="1559B166" w14:textId="71F07F04" w:rsidR="00E05DB0" w:rsidRPr="00D5158A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4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dotyczących orzeczenia zakazu ubiegania się o zamówienie publiczne tytułem środka zapobiegawczego, </w:t>
      </w:r>
    </w:p>
    <w:p w14:paraId="2CF75419" w14:textId="346F784D" w:rsidR="00E05DB0" w:rsidRPr="00D5158A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5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dotyczących zawarcia z innymi wykonawcami porozumienia mającego na celu zakłócenie konkurencji, </w:t>
      </w:r>
    </w:p>
    <w:p w14:paraId="276205D8" w14:textId="10BD4D67" w:rsidR="00E05DB0" w:rsidRDefault="00E05DB0" w:rsidP="00D5158A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6 ustawy</w:t>
      </w:r>
      <w:r w:rsidR="00F70718"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</w:t>
      </w:r>
    </w:p>
    <w:p w14:paraId="2D110131" w14:textId="448C33CC" w:rsidR="00F70718" w:rsidRPr="00F70718" w:rsidRDefault="00F70718" w:rsidP="00F70718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cstheme="minorHAnsi"/>
        </w:rPr>
        <w:t>art. 7 ust. 1 ustawy Ustaw</w:t>
      </w:r>
      <w:r w:rsidRPr="00F70718">
        <w:rPr>
          <w:rFonts w:cstheme="minorHAnsi"/>
        </w:rPr>
        <w:t xml:space="preserve"> o przeciwdziałaniu wspieraniu agresji na Ukrainę</w:t>
      </w:r>
      <w:r w:rsidRPr="00F70718">
        <w:rPr>
          <w:rFonts w:eastAsia="Calibri" w:cstheme="minorHAnsi"/>
          <w:bCs/>
        </w:rPr>
        <w:t xml:space="preserve"> </w:t>
      </w:r>
    </w:p>
    <w:p w14:paraId="7687033C" w14:textId="77777777" w:rsidR="00E05DB0" w:rsidRPr="00D5158A" w:rsidRDefault="00E05DB0" w:rsidP="00D515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- są aktualne.</w:t>
      </w:r>
    </w:p>
    <w:p w14:paraId="349417D9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rPr>
          <w:rFonts w:eastAsia="Calibri" w:cstheme="minorHAnsi"/>
          <w:i/>
        </w:rPr>
      </w:pPr>
    </w:p>
    <w:p w14:paraId="3063ADD5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jc w:val="right"/>
        <w:rPr>
          <w:rFonts w:eastAsia="Calibri" w:cstheme="minorHAnsi"/>
          <w:i/>
        </w:rPr>
      </w:pPr>
    </w:p>
    <w:p w14:paraId="7B10A196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rPr>
          <w:rFonts w:eastAsia="Calibri" w:cstheme="minorHAnsi"/>
          <w:i/>
        </w:rPr>
      </w:pPr>
    </w:p>
    <w:p w14:paraId="4813F632" w14:textId="77777777" w:rsidR="00E05DB0" w:rsidRPr="00D5158A" w:rsidRDefault="00E05DB0" w:rsidP="00D5158A">
      <w:pPr>
        <w:tabs>
          <w:tab w:val="left" w:pos="9214"/>
          <w:tab w:val="left" w:pos="9356"/>
        </w:tabs>
        <w:spacing w:line="276" w:lineRule="auto"/>
        <w:jc w:val="right"/>
        <w:rPr>
          <w:rFonts w:eastAsia="Calibri" w:cstheme="minorHAnsi"/>
          <w:i/>
          <w:sz w:val="20"/>
          <w:szCs w:val="20"/>
        </w:rPr>
      </w:pPr>
      <w:r w:rsidRPr="00D5158A">
        <w:rPr>
          <w:rFonts w:eastAsia="Calibri" w:cstheme="minorHAnsi"/>
          <w:i/>
          <w:sz w:val="20"/>
          <w:szCs w:val="20"/>
        </w:rPr>
        <w:t>podpis osoby (osób) upoważnionej do reprezentowania Wykonawcy</w:t>
      </w:r>
    </w:p>
    <w:p w14:paraId="059321EE" w14:textId="0AD43300" w:rsidR="00B66BDF" w:rsidRDefault="00B66BDF" w:rsidP="008F7103">
      <w:pPr>
        <w:spacing w:line="276" w:lineRule="auto"/>
        <w:rPr>
          <w:rFonts w:eastAsia="Calibri" w:cstheme="minorHAnsi"/>
          <w:color w:val="000000"/>
        </w:rPr>
      </w:pPr>
    </w:p>
    <w:p w14:paraId="0FF19EAD" w14:textId="77777777" w:rsidR="0071053D" w:rsidRPr="0071053D" w:rsidRDefault="0071053D" w:rsidP="0071053D">
      <w:pPr>
        <w:rPr>
          <w:rFonts w:eastAsia="Calibri" w:cstheme="minorHAnsi"/>
        </w:rPr>
      </w:pPr>
    </w:p>
    <w:p w14:paraId="7B539A4C" w14:textId="77777777" w:rsidR="0071053D" w:rsidRPr="0071053D" w:rsidRDefault="0071053D" w:rsidP="0071053D">
      <w:pPr>
        <w:rPr>
          <w:rFonts w:eastAsia="Calibri" w:cstheme="minorHAnsi"/>
        </w:rPr>
      </w:pPr>
    </w:p>
    <w:p w14:paraId="0346D2CD" w14:textId="77777777" w:rsidR="0071053D" w:rsidRDefault="0071053D" w:rsidP="0071053D">
      <w:pPr>
        <w:rPr>
          <w:rFonts w:eastAsia="Calibri" w:cstheme="minorHAnsi"/>
          <w:color w:val="000000"/>
        </w:rPr>
      </w:pPr>
    </w:p>
    <w:p w14:paraId="75E2986C" w14:textId="10FE60D9" w:rsidR="0071053D" w:rsidRPr="0071053D" w:rsidRDefault="0071053D" w:rsidP="0071053D">
      <w:pPr>
        <w:tabs>
          <w:tab w:val="left" w:pos="5820"/>
        </w:tabs>
        <w:rPr>
          <w:rFonts w:eastAsia="Calibri" w:cstheme="minorHAnsi"/>
        </w:rPr>
      </w:pPr>
      <w:r>
        <w:rPr>
          <w:rFonts w:eastAsia="Calibri" w:cstheme="minorHAnsi"/>
        </w:rPr>
        <w:tab/>
      </w:r>
    </w:p>
    <w:sectPr w:rsidR="0071053D" w:rsidRPr="0071053D" w:rsidSect="00837DDB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05B86" w14:textId="77777777" w:rsidR="00B77687" w:rsidRDefault="00B77687" w:rsidP="00C05791">
      <w:pPr>
        <w:spacing w:after="0" w:line="240" w:lineRule="auto"/>
      </w:pPr>
      <w:r>
        <w:separator/>
      </w:r>
    </w:p>
  </w:endnote>
  <w:endnote w:type="continuationSeparator" w:id="0">
    <w:p w14:paraId="7E9DBB8D" w14:textId="77777777" w:rsidR="00B77687" w:rsidRDefault="00B77687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7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3F0C8" w14:textId="77777777" w:rsidR="00B77687" w:rsidRDefault="00B77687" w:rsidP="00C05791">
      <w:pPr>
        <w:spacing w:after="0" w:line="240" w:lineRule="auto"/>
      </w:pPr>
      <w:r>
        <w:separator/>
      </w:r>
    </w:p>
  </w:footnote>
  <w:footnote w:type="continuationSeparator" w:id="0">
    <w:p w14:paraId="336B4B76" w14:textId="77777777" w:rsidR="00B77687" w:rsidRDefault="00B77687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FFDA" w14:textId="338BE03E" w:rsidR="00436EE0" w:rsidRPr="0051604D" w:rsidRDefault="00436EE0" w:rsidP="007D1A80">
    <w:pPr>
      <w:pStyle w:val="Standard"/>
      <w:autoSpaceDE w:val="0"/>
      <w:spacing w:after="120"/>
      <w:rPr>
        <w:rFonts w:asciiTheme="minorHAnsi" w:hAnsiTheme="minorHAnsi" w:cs="Times New Roman"/>
        <w:sz w:val="20"/>
        <w:szCs w:val="20"/>
      </w:rPr>
    </w:pPr>
    <w:r w:rsidRPr="0022222C">
      <w:rPr>
        <w:rFonts w:asciiTheme="minorHAnsi" w:eastAsia="Verdana-Bold" w:hAnsiTheme="minorHAnsi" w:cs="Times New Roman"/>
        <w:sz w:val="20"/>
        <w:szCs w:val="20"/>
      </w:rPr>
      <w:t>Numer sprawy: IGKR.271.1.2.2022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8880" w14:textId="7C7BA904" w:rsidR="00436EE0" w:rsidRPr="00795EBB" w:rsidRDefault="00A35F19" w:rsidP="00A35F19">
    <w:pPr>
      <w:pStyle w:val="Nagwek"/>
    </w:pPr>
    <w:r>
      <w:rPr>
        <w:noProof/>
      </w:rPr>
      <w:drawing>
        <wp:inline distT="0" distB="0" distL="0" distR="0" wp14:anchorId="29E95DD2" wp14:editId="78C0FE94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5EBB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38796316">
    <w:abstractNumId w:val="108"/>
  </w:num>
  <w:num w:numId="2" w16cid:durableId="1332100651">
    <w:abstractNumId w:val="124"/>
  </w:num>
  <w:num w:numId="3" w16cid:durableId="1056779198">
    <w:abstractNumId w:val="117"/>
  </w:num>
  <w:num w:numId="4" w16cid:durableId="1722704980">
    <w:abstractNumId w:val="122"/>
  </w:num>
  <w:num w:numId="5" w16cid:durableId="481001202">
    <w:abstractNumId w:val="116"/>
  </w:num>
  <w:num w:numId="6" w16cid:durableId="96955211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527491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72630">
    <w:abstractNumId w:val="46"/>
  </w:num>
  <w:num w:numId="9" w16cid:durableId="104541822">
    <w:abstractNumId w:val="38"/>
  </w:num>
  <w:num w:numId="10" w16cid:durableId="578753038">
    <w:abstractNumId w:val="119"/>
  </w:num>
  <w:num w:numId="11" w16cid:durableId="1650590583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0704234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147094026">
    <w:abstractNumId w:val="105"/>
  </w:num>
  <w:num w:numId="14" w16cid:durableId="136964601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76931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07416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3713711">
    <w:abstractNumId w:val="54"/>
  </w:num>
  <w:num w:numId="18" w16cid:durableId="618685616">
    <w:abstractNumId w:val="125"/>
  </w:num>
  <w:num w:numId="19" w16cid:durableId="6790487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2057720">
    <w:abstractNumId w:val="121"/>
  </w:num>
  <w:num w:numId="21" w16cid:durableId="1848671501">
    <w:abstractNumId w:val="70"/>
  </w:num>
  <w:num w:numId="22" w16cid:durableId="646591580">
    <w:abstractNumId w:val="120"/>
  </w:num>
  <w:num w:numId="23" w16cid:durableId="1191604973">
    <w:abstractNumId w:val="84"/>
  </w:num>
  <w:num w:numId="24" w16cid:durableId="528225388">
    <w:abstractNumId w:val="100"/>
  </w:num>
  <w:num w:numId="25" w16cid:durableId="11155366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100504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721305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367903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988187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03413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637401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1033629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87932236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74961043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49803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763907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535547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309751701">
    <w:abstractNumId w:val="106"/>
  </w:num>
  <w:num w:numId="39" w16cid:durableId="117191763">
    <w:abstractNumId w:val="132"/>
  </w:num>
  <w:num w:numId="40" w16cid:durableId="208360069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272406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908899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8359143">
    <w:abstractNumId w:val="85"/>
  </w:num>
  <w:num w:numId="44" w16cid:durableId="1868718835">
    <w:abstractNumId w:val="123"/>
  </w:num>
  <w:num w:numId="45" w16cid:durableId="1725062346">
    <w:abstractNumId w:val="53"/>
  </w:num>
  <w:num w:numId="46" w16cid:durableId="130142220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73223008">
    <w:abstractNumId w:val="89"/>
  </w:num>
  <w:num w:numId="48" w16cid:durableId="2101490552">
    <w:abstractNumId w:val="67"/>
  </w:num>
  <w:num w:numId="49" w16cid:durableId="589508152">
    <w:abstractNumId w:val="88"/>
  </w:num>
  <w:num w:numId="50" w16cid:durableId="2049327993">
    <w:abstractNumId w:val="104"/>
  </w:num>
  <w:num w:numId="51" w16cid:durableId="1083721957">
    <w:abstractNumId w:val="48"/>
  </w:num>
  <w:num w:numId="52" w16cid:durableId="1757819583">
    <w:abstractNumId w:val="127"/>
  </w:num>
  <w:num w:numId="53" w16cid:durableId="1860581460">
    <w:abstractNumId w:val="93"/>
  </w:num>
  <w:num w:numId="54" w16cid:durableId="1527132847">
    <w:abstractNumId w:val="110"/>
  </w:num>
  <w:num w:numId="55" w16cid:durableId="1975598876">
    <w:abstractNumId w:val="55"/>
  </w:num>
  <w:num w:numId="56" w16cid:durableId="884676860">
    <w:abstractNumId w:val="73"/>
  </w:num>
  <w:num w:numId="57" w16cid:durableId="1279675814">
    <w:abstractNumId w:val="96"/>
  </w:num>
  <w:num w:numId="58" w16cid:durableId="1995158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597970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478998">
    <w:abstractNumId w:val="14"/>
  </w:num>
  <w:num w:numId="61" w16cid:durableId="9697484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628169">
    <w:abstractNumId w:val="13"/>
    <w:lvlOverride w:ilvl="0">
      <w:startOverride w:val="1"/>
    </w:lvlOverride>
  </w:num>
  <w:num w:numId="63" w16cid:durableId="13655215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177732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5210186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905006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34826502">
    <w:abstractNumId w:val="2"/>
  </w:num>
  <w:num w:numId="68" w16cid:durableId="18649039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728278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3411370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72819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40105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169150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09472984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975812">
    <w:abstractNumId w:val="36"/>
  </w:num>
  <w:num w:numId="76" w16cid:durableId="11362165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867719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152279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9385208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863469840">
    <w:abstractNumId w:val="129"/>
  </w:num>
  <w:num w:numId="81" w16cid:durableId="615986114">
    <w:abstractNumId w:val="131"/>
  </w:num>
  <w:num w:numId="82" w16cid:durableId="587152288">
    <w:abstractNumId w:val="8"/>
  </w:num>
  <w:num w:numId="83" w16cid:durableId="661351740">
    <w:abstractNumId w:val="56"/>
  </w:num>
  <w:num w:numId="84" w16cid:durableId="1053432370">
    <w:abstractNumId w:val="50"/>
  </w:num>
  <w:num w:numId="85" w16cid:durableId="286787407">
    <w:abstractNumId w:val="71"/>
  </w:num>
  <w:num w:numId="86" w16cid:durableId="166138888">
    <w:abstractNumId w:val="78"/>
  </w:num>
  <w:num w:numId="87" w16cid:durableId="1719469361">
    <w:abstractNumId w:val="101"/>
  </w:num>
  <w:num w:numId="88" w16cid:durableId="478232320">
    <w:abstractNumId w:val="58"/>
  </w:num>
  <w:num w:numId="89" w16cid:durableId="1637567482">
    <w:abstractNumId w:val="62"/>
  </w:num>
  <w:num w:numId="90" w16cid:durableId="1682507562">
    <w:abstractNumId w:val="114"/>
  </w:num>
  <w:num w:numId="91" w16cid:durableId="105582356">
    <w:abstractNumId w:val="86"/>
  </w:num>
  <w:num w:numId="92" w16cid:durableId="711424856">
    <w:abstractNumId w:val="113"/>
  </w:num>
  <w:num w:numId="93" w16cid:durableId="1194419225">
    <w:abstractNumId w:val="97"/>
  </w:num>
  <w:num w:numId="94" w16cid:durableId="773668643">
    <w:abstractNumId w:val="109"/>
  </w:num>
  <w:num w:numId="95" w16cid:durableId="558710237">
    <w:abstractNumId w:val="118"/>
  </w:num>
  <w:num w:numId="96" w16cid:durableId="1922788992">
    <w:abstractNumId w:val="77"/>
  </w:num>
  <w:num w:numId="97" w16cid:durableId="193465057">
    <w:abstractNumId w:val="126"/>
  </w:num>
  <w:num w:numId="98" w16cid:durableId="1266500327">
    <w:abstractNumId w:val="74"/>
  </w:num>
  <w:num w:numId="99" w16cid:durableId="636422512">
    <w:abstractNumId w:val="59"/>
  </w:num>
  <w:num w:numId="100" w16cid:durableId="1083456581">
    <w:abstractNumId w:val="80"/>
  </w:num>
  <w:num w:numId="101" w16cid:durableId="48965015">
    <w:abstractNumId w:val="68"/>
  </w:num>
  <w:num w:numId="102" w16cid:durableId="202153924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66493673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11461908">
    <w:abstractNumId w:val="45"/>
  </w:num>
  <w:num w:numId="105" w16cid:durableId="591620181">
    <w:abstractNumId w:val="90"/>
  </w:num>
  <w:num w:numId="106" w16cid:durableId="1022781552">
    <w:abstractNumId w:val="102"/>
  </w:num>
  <w:num w:numId="107" w16cid:durableId="85352149">
    <w:abstractNumId w:val="115"/>
  </w:num>
  <w:num w:numId="108" w16cid:durableId="7978458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660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A85"/>
    <w:rsid w:val="000B3F72"/>
    <w:rsid w:val="000B564B"/>
    <w:rsid w:val="000B5BFF"/>
    <w:rsid w:val="000B5F01"/>
    <w:rsid w:val="000B7351"/>
    <w:rsid w:val="000C0CC6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1878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4471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4A22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06D2"/>
    <w:rsid w:val="00403441"/>
    <w:rsid w:val="00403530"/>
    <w:rsid w:val="00403683"/>
    <w:rsid w:val="0042009C"/>
    <w:rsid w:val="00420942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41B2"/>
    <w:rsid w:val="004F655B"/>
    <w:rsid w:val="00503D91"/>
    <w:rsid w:val="0050651B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4009"/>
    <w:rsid w:val="00525BA2"/>
    <w:rsid w:val="005264DC"/>
    <w:rsid w:val="00530F4D"/>
    <w:rsid w:val="00531AB2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678B9"/>
    <w:rsid w:val="00571038"/>
    <w:rsid w:val="00576F05"/>
    <w:rsid w:val="0058185A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973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3170F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37E8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053D"/>
    <w:rsid w:val="00711950"/>
    <w:rsid w:val="007141F6"/>
    <w:rsid w:val="00714642"/>
    <w:rsid w:val="007152BB"/>
    <w:rsid w:val="00717212"/>
    <w:rsid w:val="0072209C"/>
    <w:rsid w:val="00723A6F"/>
    <w:rsid w:val="00726469"/>
    <w:rsid w:val="007307AE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71211"/>
    <w:rsid w:val="007715B8"/>
    <w:rsid w:val="00771D26"/>
    <w:rsid w:val="007723C9"/>
    <w:rsid w:val="007729AC"/>
    <w:rsid w:val="00773915"/>
    <w:rsid w:val="00773ABD"/>
    <w:rsid w:val="0077480F"/>
    <w:rsid w:val="00774B15"/>
    <w:rsid w:val="00776979"/>
    <w:rsid w:val="00783560"/>
    <w:rsid w:val="00784AD8"/>
    <w:rsid w:val="007855B5"/>
    <w:rsid w:val="00790639"/>
    <w:rsid w:val="00794329"/>
    <w:rsid w:val="00795EBB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2097"/>
    <w:rsid w:val="008C55B2"/>
    <w:rsid w:val="008D1AE9"/>
    <w:rsid w:val="008D5E29"/>
    <w:rsid w:val="008D5FF9"/>
    <w:rsid w:val="008D627E"/>
    <w:rsid w:val="008D636E"/>
    <w:rsid w:val="008E7118"/>
    <w:rsid w:val="008F366D"/>
    <w:rsid w:val="008F6931"/>
    <w:rsid w:val="008F7103"/>
    <w:rsid w:val="00900533"/>
    <w:rsid w:val="00901553"/>
    <w:rsid w:val="00901963"/>
    <w:rsid w:val="00903B67"/>
    <w:rsid w:val="009076C3"/>
    <w:rsid w:val="00910BE9"/>
    <w:rsid w:val="00911052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5F19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08E5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77687"/>
    <w:rsid w:val="00B9077F"/>
    <w:rsid w:val="00B90D4C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D677E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165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D6E0E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1A8A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4C2D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0718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824CA-DFA2-460B-9FEB-EA7FE64A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13</cp:revision>
  <cp:lastPrinted>2021-02-15T11:09:00Z</cp:lastPrinted>
  <dcterms:created xsi:type="dcterms:W3CDTF">2022-01-12T15:38:00Z</dcterms:created>
  <dcterms:modified xsi:type="dcterms:W3CDTF">2025-10-29T09:17:00Z</dcterms:modified>
</cp:coreProperties>
</file>